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253F5AD" w:rsidR="006A48AF" w:rsidRDefault="00C53365" w:rsidP="00AC7A86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5336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C53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336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5336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53365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53365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C53365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C53365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C53365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C53365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C5336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C53365">
        <w:rPr>
          <w:rFonts w:ascii="Arial" w:hAnsi="Arial" w:cs="Arial"/>
          <w:b/>
          <w:bCs/>
          <w:sz w:val="22"/>
          <w:szCs w:val="22"/>
        </w:rPr>
        <w:t xml:space="preserve"> 860 m. w m. </w:t>
      </w:r>
      <w:proofErr w:type="spellStart"/>
      <w:r w:rsidRPr="00C53365">
        <w:rPr>
          <w:rFonts w:ascii="Arial" w:hAnsi="Arial" w:cs="Arial"/>
          <w:b/>
          <w:bCs/>
          <w:sz w:val="22"/>
          <w:szCs w:val="22"/>
        </w:rPr>
        <w:t>Złotniki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7F261" w14:textId="77777777" w:rsidR="001F74AB" w:rsidRDefault="001F74AB" w:rsidP="00AC1A4B">
      <w:r>
        <w:separator/>
      </w:r>
    </w:p>
  </w:endnote>
  <w:endnote w:type="continuationSeparator" w:id="0">
    <w:p w14:paraId="380ECF2B" w14:textId="77777777" w:rsidR="001F74AB" w:rsidRDefault="001F74A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ECB96" w14:textId="77777777" w:rsidR="001F74AB" w:rsidRDefault="001F74AB" w:rsidP="00AC1A4B">
      <w:r>
        <w:separator/>
      </w:r>
    </w:p>
  </w:footnote>
  <w:footnote w:type="continuationSeparator" w:id="0">
    <w:p w14:paraId="78B3FE3B" w14:textId="77777777" w:rsidR="001F74AB" w:rsidRDefault="001F74A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6DD9476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C7A8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53365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5FD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6D18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4AB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BCE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2C39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1E0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5A44"/>
    <w:rsid w:val="008D7328"/>
    <w:rsid w:val="008E1E01"/>
    <w:rsid w:val="008E2F2B"/>
    <w:rsid w:val="008E55BD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3AE8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C7A86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365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E4755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4DA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2021-02-17T13:20:00Z</dcterms:created>
  <dcterms:modified xsi:type="dcterms:W3CDTF">2025-05-22T12:16:00Z</dcterms:modified>
</cp:coreProperties>
</file>